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147" w:rsidRPr="00EA2147" w:rsidRDefault="00EA2147" w:rsidP="00EA2147">
      <w:pPr>
        <w:spacing w:line="240" w:lineRule="exact"/>
        <w:jc w:val="center"/>
        <w:rPr>
          <w:bCs/>
          <w:sz w:val="28"/>
          <w:szCs w:val="28"/>
        </w:rPr>
      </w:pPr>
      <w:r w:rsidRPr="00EA2147">
        <w:rPr>
          <w:bCs/>
          <w:sz w:val="28"/>
          <w:szCs w:val="28"/>
        </w:rPr>
        <w:t>Ставропольский край</w:t>
      </w:r>
    </w:p>
    <w:p w:rsidR="00EA2147" w:rsidRDefault="004C2FB1" w:rsidP="00EA2147">
      <w:pPr>
        <w:spacing w:line="24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Школьный </w:t>
      </w:r>
      <w:r w:rsidR="00EA2147" w:rsidRPr="00EA2147">
        <w:rPr>
          <w:bCs/>
          <w:sz w:val="28"/>
          <w:szCs w:val="28"/>
        </w:rPr>
        <w:t xml:space="preserve">этап всероссийской олимпиады школьников </w:t>
      </w:r>
    </w:p>
    <w:p w:rsidR="00EA2147" w:rsidRPr="00EA2147" w:rsidRDefault="00EA2147" w:rsidP="00EA2147">
      <w:pPr>
        <w:spacing w:line="240" w:lineRule="exact"/>
        <w:jc w:val="center"/>
        <w:rPr>
          <w:bCs/>
          <w:sz w:val="28"/>
          <w:szCs w:val="28"/>
        </w:rPr>
      </w:pPr>
      <w:r w:rsidRPr="00EA2147">
        <w:rPr>
          <w:bCs/>
          <w:sz w:val="28"/>
          <w:szCs w:val="28"/>
        </w:rPr>
        <w:t>201</w:t>
      </w:r>
      <w:r w:rsidR="004C2FB1">
        <w:rPr>
          <w:bCs/>
          <w:sz w:val="28"/>
          <w:szCs w:val="28"/>
        </w:rPr>
        <w:t>8</w:t>
      </w:r>
      <w:r w:rsidRPr="00EA2147">
        <w:rPr>
          <w:bCs/>
          <w:sz w:val="28"/>
          <w:szCs w:val="28"/>
        </w:rPr>
        <w:t>/1</w:t>
      </w:r>
      <w:r w:rsidR="004C2FB1">
        <w:rPr>
          <w:bCs/>
          <w:sz w:val="28"/>
          <w:szCs w:val="28"/>
        </w:rPr>
        <w:t>9</w:t>
      </w:r>
      <w:r w:rsidRPr="00EA2147">
        <w:rPr>
          <w:bCs/>
          <w:sz w:val="28"/>
          <w:szCs w:val="28"/>
        </w:rPr>
        <w:t xml:space="preserve"> учебного года</w:t>
      </w:r>
    </w:p>
    <w:p w:rsidR="00EA2147" w:rsidRPr="00EA2147" w:rsidRDefault="00EA2147" w:rsidP="002643DA">
      <w:pPr>
        <w:ind w:right="-214"/>
        <w:jc w:val="center"/>
        <w:rPr>
          <w:bCs/>
          <w:sz w:val="28"/>
          <w:szCs w:val="28"/>
        </w:rPr>
      </w:pPr>
      <w:r w:rsidRPr="00EA2147">
        <w:rPr>
          <w:bCs/>
          <w:sz w:val="28"/>
          <w:szCs w:val="28"/>
        </w:rPr>
        <w:t xml:space="preserve"> </w:t>
      </w:r>
    </w:p>
    <w:p w:rsidR="00EA2147" w:rsidRDefault="00EA2147" w:rsidP="002643DA">
      <w:pPr>
        <w:ind w:right="-214"/>
        <w:jc w:val="center"/>
        <w:rPr>
          <w:bCs/>
          <w:sz w:val="28"/>
          <w:szCs w:val="28"/>
        </w:rPr>
      </w:pPr>
    </w:p>
    <w:p w:rsidR="00A7601B" w:rsidRPr="00EA2147" w:rsidRDefault="00A7601B" w:rsidP="002643DA">
      <w:pPr>
        <w:ind w:right="-214"/>
        <w:jc w:val="center"/>
        <w:rPr>
          <w:bCs/>
          <w:sz w:val="28"/>
          <w:szCs w:val="28"/>
        </w:rPr>
      </w:pPr>
      <w:r w:rsidRPr="00EA2147">
        <w:rPr>
          <w:bCs/>
          <w:sz w:val="28"/>
          <w:szCs w:val="28"/>
        </w:rPr>
        <w:t xml:space="preserve">Требования к организации и проведению </w:t>
      </w:r>
    </w:p>
    <w:p w:rsidR="00A7601B" w:rsidRPr="00EA2147" w:rsidRDefault="004C2FB1" w:rsidP="002643DA">
      <w:pPr>
        <w:ind w:right="-21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школьного</w:t>
      </w:r>
      <w:r w:rsidR="00A7601B" w:rsidRPr="00EA2147">
        <w:rPr>
          <w:bCs/>
          <w:sz w:val="28"/>
          <w:szCs w:val="28"/>
        </w:rPr>
        <w:t xml:space="preserve"> этапа всероссийской олимпиады школьников </w:t>
      </w:r>
    </w:p>
    <w:p w:rsidR="00A7601B" w:rsidRPr="00EA2147" w:rsidRDefault="00A7601B" w:rsidP="00292F1B">
      <w:pPr>
        <w:ind w:right="-214"/>
        <w:jc w:val="center"/>
        <w:rPr>
          <w:bCs/>
          <w:sz w:val="28"/>
          <w:szCs w:val="28"/>
        </w:rPr>
      </w:pPr>
      <w:r w:rsidRPr="00EA2147">
        <w:rPr>
          <w:bCs/>
          <w:sz w:val="28"/>
          <w:szCs w:val="28"/>
        </w:rPr>
        <w:t>по биологии в 201</w:t>
      </w:r>
      <w:r w:rsidR="004C2FB1">
        <w:rPr>
          <w:bCs/>
          <w:sz w:val="28"/>
          <w:szCs w:val="28"/>
        </w:rPr>
        <w:t>8</w:t>
      </w:r>
      <w:r w:rsidRPr="00EA2147">
        <w:rPr>
          <w:bCs/>
          <w:sz w:val="28"/>
          <w:szCs w:val="28"/>
        </w:rPr>
        <w:t>/1</w:t>
      </w:r>
      <w:r w:rsidR="004C2FB1">
        <w:rPr>
          <w:bCs/>
          <w:sz w:val="28"/>
          <w:szCs w:val="28"/>
        </w:rPr>
        <w:t>9</w:t>
      </w:r>
      <w:r w:rsidRPr="00EA2147">
        <w:rPr>
          <w:bCs/>
          <w:sz w:val="28"/>
          <w:szCs w:val="28"/>
        </w:rPr>
        <w:t xml:space="preserve"> учебном году</w:t>
      </w:r>
    </w:p>
    <w:p w:rsidR="00A7601B" w:rsidRPr="003222C2" w:rsidRDefault="00A7601B">
      <w:pPr>
        <w:pStyle w:val="21"/>
        <w:tabs>
          <w:tab w:val="left" w:pos="426"/>
        </w:tabs>
        <w:ind w:left="0"/>
        <w:rPr>
          <w:b/>
          <w:sz w:val="28"/>
          <w:szCs w:val="28"/>
        </w:rPr>
      </w:pPr>
    </w:p>
    <w:p w:rsidR="00A7601B" w:rsidRPr="00EA2147" w:rsidRDefault="004C2FB1" w:rsidP="00E5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Школьный</w:t>
      </w:r>
      <w:r w:rsidR="00A7601B" w:rsidRPr="00EA2147">
        <w:rPr>
          <w:sz w:val="28"/>
          <w:szCs w:val="28"/>
        </w:rPr>
        <w:t xml:space="preserve"> этап всероссийской олимпиады школьников по биологии (далее – </w:t>
      </w:r>
      <w:r>
        <w:rPr>
          <w:sz w:val="28"/>
          <w:szCs w:val="28"/>
        </w:rPr>
        <w:t>школьный</w:t>
      </w:r>
      <w:r w:rsidR="00A7601B" w:rsidRPr="00EA2147">
        <w:rPr>
          <w:sz w:val="28"/>
          <w:szCs w:val="28"/>
        </w:rPr>
        <w:t xml:space="preserve"> этап олимпиады) проводится в соответствии с Порядком проведения Всероссийской олимпиады школьников, установленным </w:t>
      </w:r>
      <w:r w:rsidR="00A7601B" w:rsidRPr="00EA2147">
        <w:rPr>
          <w:color w:val="000000"/>
          <w:sz w:val="28"/>
          <w:szCs w:val="28"/>
        </w:rPr>
        <w:t>Приказом</w:t>
      </w:r>
      <w:r w:rsidR="00A7601B" w:rsidRPr="00EA2147">
        <w:rPr>
          <w:sz w:val="28"/>
          <w:szCs w:val="28"/>
        </w:rPr>
        <w:t xml:space="preserve"> Министерства образования и науки Российской Федерации от 18 ноября 2013 г. № 1252 «Об утверждении Порядка проведения всероссийской олимпиады школьников».</w:t>
      </w:r>
    </w:p>
    <w:p w:rsidR="00A7601B" w:rsidRPr="00EA2147" w:rsidRDefault="004C2FB1" w:rsidP="00E5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Школьный</w:t>
      </w:r>
      <w:r w:rsidR="00A7601B" w:rsidRPr="00EA2147">
        <w:rPr>
          <w:sz w:val="28"/>
          <w:szCs w:val="28"/>
        </w:rPr>
        <w:t xml:space="preserve"> этап олимпиады нацелен на дальнейшее стимулирование интереса обучающихся к изучению биологии; отбор наиболее талантливых, интересующихся биологией школьников, которые могли бы впоследствии выступать на региональном и всероссийском этапах всероссийской олимпиады школьников; выявление мотивированных обучающихся, обладающих наиболее высоким уровнем знаний и умений, выявление степени владения культурой мышления, способности к восприятию, обобщению и анализу информации</w:t>
      </w:r>
      <w:proofErr w:type="gramEnd"/>
    </w:p>
    <w:p w:rsidR="00A7601B" w:rsidRPr="00EA2147" w:rsidRDefault="00A7601B" w:rsidP="00E5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EA2147">
        <w:rPr>
          <w:sz w:val="28"/>
          <w:szCs w:val="28"/>
        </w:rPr>
        <w:t>Муниципальный</w:t>
      </w:r>
      <w:r w:rsidR="004C2FB1">
        <w:rPr>
          <w:sz w:val="28"/>
          <w:szCs w:val="28"/>
        </w:rPr>
        <w:t>Школьный</w:t>
      </w:r>
      <w:proofErr w:type="spellEnd"/>
      <w:r w:rsidR="004C2FB1">
        <w:rPr>
          <w:sz w:val="28"/>
          <w:szCs w:val="28"/>
        </w:rPr>
        <w:t xml:space="preserve"> этап о</w:t>
      </w:r>
      <w:r w:rsidRPr="00EA2147">
        <w:rPr>
          <w:sz w:val="28"/>
          <w:szCs w:val="28"/>
        </w:rPr>
        <w:t xml:space="preserve">лимпиады проводится для обучающихся 7-11 классов. </w:t>
      </w:r>
    </w:p>
    <w:p w:rsidR="00F9188E" w:rsidRPr="003222C2" w:rsidRDefault="00F9188E" w:rsidP="00F9188E">
      <w:pPr>
        <w:widowControl w:val="0"/>
        <w:suppressAutoHyphens w:val="0"/>
        <w:ind w:firstLine="720"/>
        <w:rPr>
          <w:b/>
          <w:bCs/>
          <w:color w:val="000000"/>
          <w:spacing w:val="-6"/>
          <w:sz w:val="28"/>
          <w:szCs w:val="28"/>
          <w:shd w:val="clear" w:color="auto" w:fill="FFFFFF"/>
          <w:lang w:eastAsia="ru-RU"/>
        </w:rPr>
      </w:pPr>
      <w:r w:rsidRPr="003222C2">
        <w:rPr>
          <w:b/>
          <w:bCs/>
          <w:color w:val="000000"/>
          <w:spacing w:val="-6"/>
          <w:sz w:val="28"/>
          <w:szCs w:val="28"/>
          <w:shd w:val="clear" w:color="auto" w:fill="FFFFFF"/>
          <w:lang w:eastAsia="ru-RU"/>
        </w:rPr>
        <w:t xml:space="preserve">Принципы составления олимпиадных заданий и формирования </w:t>
      </w:r>
      <w:bookmarkStart w:id="0" w:name="_GoBack"/>
      <w:bookmarkEnd w:id="0"/>
      <w:r w:rsidR="003222C2">
        <w:rPr>
          <w:b/>
          <w:bCs/>
          <w:color w:val="000000"/>
          <w:spacing w:val="-6"/>
          <w:sz w:val="28"/>
          <w:szCs w:val="28"/>
          <w:shd w:val="clear" w:color="auto" w:fill="FFFFFF"/>
          <w:lang w:eastAsia="ru-RU"/>
        </w:rPr>
        <w:t>к</w:t>
      </w:r>
      <w:r w:rsidRPr="003222C2">
        <w:rPr>
          <w:b/>
          <w:bCs/>
          <w:color w:val="000000"/>
          <w:spacing w:val="-6"/>
          <w:sz w:val="28"/>
          <w:szCs w:val="28"/>
          <w:shd w:val="clear" w:color="auto" w:fill="FFFFFF"/>
          <w:lang w:eastAsia="ru-RU"/>
        </w:rPr>
        <w:t>омплектов заданий</w:t>
      </w:r>
      <w:r w:rsidRPr="003222C2">
        <w:rPr>
          <w:b/>
          <w:bCs/>
          <w:color w:val="000000"/>
          <w:spacing w:val="-6"/>
          <w:sz w:val="28"/>
          <w:szCs w:val="28"/>
          <w:shd w:val="clear" w:color="auto" w:fill="FFFFFF"/>
          <w:lang w:eastAsia="ru-RU"/>
        </w:rPr>
        <w:tab/>
      </w:r>
    </w:p>
    <w:p w:rsidR="0055142C" w:rsidRPr="00EA2147" w:rsidRDefault="00F9188E" w:rsidP="0055142C">
      <w:pPr>
        <w:widowControl w:val="0"/>
        <w:suppressAutoHyphens w:val="0"/>
        <w:ind w:firstLine="720"/>
        <w:jc w:val="both"/>
        <w:rPr>
          <w:color w:val="000000"/>
          <w:spacing w:val="-2"/>
          <w:sz w:val="28"/>
          <w:szCs w:val="28"/>
          <w:shd w:val="clear" w:color="auto" w:fill="FFFFFF"/>
          <w:lang w:eastAsia="ru-RU"/>
        </w:rPr>
      </w:pPr>
      <w:r w:rsidRPr="00EA2147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Исходя из целей и задач олимпиады школьников по биологии, </w:t>
      </w:r>
      <w:proofErr w:type="gramStart"/>
      <w:r w:rsidRPr="00EA2147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обучающимся</w:t>
      </w:r>
      <w:proofErr w:type="gramEnd"/>
      <w:r w:rsidRPr="00EA2147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предлагается задания из 4 частей. В первой части предлагаются тестовые задания, требующие выбора только одного ответа из четырех возможных. Во второй части предлагаются тестовые задания с одним вариантом ответа из четырех возможных, но требующих предварительного множественного выбора. В третьей части предлагаются тестовые задания в виде суждений, с каждым из которых следует либо согласиться, либо отклонить. В четвертой части предлагаются </w:t>
      </w:r>
      <w:r w:rsidR="005C357B" w:rsidRPr="00EA2147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тестовые задания, требующие установления соответствия.</w:t>
      </w:r>
    </w:p>
    <w:p w:rsidR="005C357B" w:rsidRDefault="005C357B" w:rsidP="005C357B">
      <w:pPr>
        <w:widowControl w:val="0"/>
        <w:suppressAutoHyphens w:val="0"/>
        <w:ind w:firstLine="720"/>
        <w:jc w:val="both"/>
        <w:rPr>
          <w:bCs/>
          <w:color w:val="000000"/>
          <w:spacing w:val="-2"/>
          <w:sz w:val="28"/>
          <w:szCs w:val="28"/>
          <w:shd w:val="clear" w:color="auto" w:fill="FFFFFF"/>
          <w:lang w:eastAsia="ru-RU"/>
        </w:rPr>
      </w:pPr>
      <w:r w:rsidRPr="00EA2147">
        <w:rPr>
          <w:bCs/>
          <w:color w:val="000000"/>
          <w:spacing w:val="-2"/>
          <w:sz w:val="28"/>
          <w:szCs w:val="28"/>
          <w:shd w:val="clear" w:color="auto" w:fill="FFFFFF"/>
          <w:lang w:eastAsia="ru-RU"/>
        </w:rPr>
        <w:t>В содержание заданий по каждой параллели необходимо включать задания, охватывающие блоки содержания не только по темам, изучаемым в данном классе, но и блоки содержания из предыдущих классов.  Примерное распределение основных блоков содержания по классам представлено ниже:</w:t>
      </w:r>
    </w:p>
    <w:p w:rsidR="003222C2" w:rsidRPr="00EA2147" w:rsidRDefault="003222C2" w:rsidP="005C357B">
      <w:pPr>
        <w:widowControl w:val="0"/>
        <w:suppressAutoHyphens w:val="0"/>
        <w:ind w:firstLine="720"/>
        <w:jc w:val="both"/>
        <w:rPr>
          <w:bCs/>
          <w:color w:val="000000"/>
          <w:spacing w:val="-2"/>
          <w:sz w:val="28"/>
          <w:szCs w:val="28"/>
          <w:shd w:val="clear" w:color="auto" w:fill="FFFFFF"/>
          <w:lang w:eastAsia="ru-RU"/>
        </w:rPr>
      </w:pPr>
    </w:p>
    <w:tbl>
      <w:tblPr>
        <w:tblStyle w:val="aa"/>
        <w:tblW w:w="0" w:type="auto"/>
        <w:tblLook w:val="04A0"/>
      </w:tblPr>
      <w:tblGrid>
        <w:gridCol w:w="8647"/>
        <w:gridCol w:w="923"/>
      </w:tblGrid>
      <w:tr w:rsidR="005C357B" w:rsidRPr="00EA2147" w:rsidTr="005C357B">
        <w:tc>
          <w:tcPr>
            <w:tcW w:w="0" w:type="auto"/>
          </w:tcPr>
          <w:p w:rsidR="005C357B" w:rsidRPr="003222C2" w:rsidRDefault="005C357B" w:rsidP="005C357B">
            <w:pPr>
              <w:widowControl w:val="0"/>
              <w:suppressAutoHyphens w:val="0"/>
              <w:jc w:val="both"/>
              <w:rPr>
                <w:b/>
                <w:sz w:val="28"/>
              </w:rPr>
            </w:pPr>
            <w:r w:rsidRPr="003222C2">
              <w:rPr>
                <w:b/>
                <w:sz w:val="28"/>
              </w:rPr>
              <w:t>Блоки содержания</w:t>
            </w:r>
          </w:p>
        </w:tc>
        <w:tc>
          <w:tcPr>
            <w:tcW w:w="0" w:type="auto"/>
          </w:tcPr>
          <w:p w:rsidR="005C357B" w:rsidRPr="003222C2" w:rsidRDefault="005C357B" w:rsidP="005C357B">
            <w:pPr>
              <w:widowControl w:val="0"/>
              <w:suppressAutoHyphens w:val="0"/>
              <w:jc w:val="both"/>
              <w:rPr>
                <w:b/>
                <w:sz w:val="28"/>
              </w:rPr>
            </w:pPr>
            <w:r w:rsidRPr="003222C2">
              <w:rPr>
                <w:b/>
                <w:sz w:val="28"/>
              </w:rPr>
              <w:t>класс</w:t>
            </w:r>
          </w:p>
        </w:tc>
      </w:tr>
      <w:tr w:rsidR="005C357B" w:rsidRPr="00EA2147" w:rsidTr="005C357B">
        <w:tc>
          <w:tcPr>
            <w:tcW w:w="0" w:type="auto"/>
          </w:tcPr>
          <w:p w:rsidR="005C357B" w:rsidRPr="00EA2147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EA2147">
              <w:rPr>
                <w:sz w:val="28"/>
              </w:rPr>
              <w:t>Признаки живых организмов. Царство бактерий. Царство грибов.</w:t>
            </w:r>
          </w:p>
        </w:tc>
        <w:tc>
          <w:tcPr>
            <w:tcW w:w="0" w:type="auto"/>
          </w:tcPr>
          <w:p w:rsidR="005C357B" w:rsidRPr="00EA2147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EA2147">
              <w:rPr>
                <w:sz w:val="28"/>
              </w:rPr>
              <w:t xml:space="preserve">6 </w:t>
            </w:r>
          </w:p>
        </w:tc>
      </w:tr>
      <w:tr w:rsidR="005C357B" w:rsidRPr="00EA2147" w:rsidTr="005C357B">
        <w:tc>
          <w:tcPr>
            <w:tcW w:w="0" w:type="auto"/>
          </w:tcPr>
          <w:p w:rsidR="005C357B" w:rsidRPr="00EA2147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EA2147">
              <w:rPr>
                <w:sz w:val="28"/>
              </w:rPr>
              <w:t>Царство растений. Царство животных.</w:t>
            </w:r>
          </w:p>
        </w:tc>
        <w:tc>
          <w:tcPr>
            <w:tcW w:w="0" w:type="auto"/>
          </w:tcPr>
          <w:p w:rsidR="005C357B" w:rsidRPr="00EA2147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EA2147">
              <w:rPr>
                <w:sz w:val="28"/>
              </w:rPr>
              <w:t>7</w:t>
            </w:r>
          </w:p>
        </w:tc>
      </w:tr>
      <w:tr w:rsidR="005C357B" w:rsidRPr="00EA2147" w:rsidTr="005C357B">
        <w:tc>
          <w:tcPr>
            <w:tcW w:w="0" w:type="auto"/>
          </w:tcPr>
          <w:p w:rsidR="005C357B" w:rsidRPr="00EA2147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EA2147">
              <w:rPr>
                <w:sz w:val="28"/>
              </w:rPr>
              <w:t>Человек.</w:t>
            </w:r>
          </w:p>
        </w:tc>
        <w:tc>
          <w:tcPr>
            <w:tcW w:w="0" w:type="auto"/>
          </w:tcPr>
          <w:p w:rsidR="005C357B" w:rsidRPr="00EA2147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EA2147">
              <w:rPr>
                <w:sz w:val="28"/>
              </w:rPr>
              <w:t>8</w:t>
            </w:r>
          </w:p>
        </w:tc>
      </w:tr>
      <w:tr w:rsidR="005C357B" w:rsidRPr="00EA2147" w:rsidTr="005C357B">
        <w:tc>
          <w:tcPr>
            <w:tcW w:w="0" w:type="auto"/>
          </w:tcPr>
          <w:p w:rsidR="005C357B" w:rsidRPr="00EA2147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EA2147">
              <w:rPr>
                <w:sz w:val="28"/>
              </w:rPr>
              <w:t>Система органического мира. Организм и окружающая среда. Экология. Цитология.</w:t>
            </w:r>
          </w:p>
        </w:tc>
        <w:tc>
          <w:tcPr>
            <w:tcW w:w="0" w:type="auto"/>
          </w:tcPr>
          <w:p w:rsidR="005C357B" w:rsidRPr="00EA2147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EA2147">
              <w:rPr>
                <w:sz w:val="28"/>
              </w:rPr>
              <w:t>9</w:t>
            </w:r>
          </w:p>
        </w:tc>
      </w:tr>
      <w:tr w:rsidR="005C357B" w:rsidRPr="00EA2147" w:rsidTr="005C357B">
        <w:tc>
          <w:tcPr>
            <w:tcW w:w="0" w:type="auto"/>
          </w:tcPr>
          <w:p w:rsidR="005C357B" w:rsidRPr="00EA2147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EA2147">
              <w:rPr>
                <w:sz w:val="28"/>
              </w:rPr>
              <w:lastRenderedPageBreak/>
              <w:t>Биология как наука. Методы научного познания. Многообразие и эволюция живой природы. Микробиология и биотехнология.</w:t>
            </w:r>
          </w:p>
        </w:tc>
        <w:tc>
          <w:tcPr>
            <w:tcW w:w="0" w:type="auto"/>
          </w:tcPr>
          <w:p w:rsidR="005C357B" w:rsidRPr="00EA2147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EA2147">
              <w:rPr>
                <w:sz w:val="28"/>
              </w:rPr>
              <w:t>10</w:t>
            </w:r>
          </w:p>
        </w:tc>
      </w:tr>
      <w:tr w:rsidR="005C357B" w:rsidRPr="00EA2147" w:rsidTr="005C357B">
        <w:tc>
          <w:tcPr>
            <w:tcW w:w="0" w:type="auto"/>
          </w:tcPr>
          <w:p w:rsidR="005C357B" w:rsidRPr="00EA2147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EA2147">
              <w:rPr>
                <w:sz w:val="28"/>
              </w:rPr>
              <w:t>Биология клетки. Биохимия. Молекулярная биология. Генетика.</w:t>
            </w:r>
          </w:p>
        </w:tc>
        <w:tc>
          <w:tcPr>
            <w:tcW w:w="0" w:type="auto"/>
          </w:tcPr>
          <w:p w:rsidR="005C357B" w:rsidRPr="00EA2147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EA2147">
              <w:rPr>
                <w:sz w:val="28"/>
              </w:rPr>
              <w:t>11</w:t>
            </w:r>
          </w:p>
        </w:tc>
      </w:tr>
    </w:tbl>
    <w:p w:rsidR="003222C2" w:rsidRDefault="003222C2" w:rsidP="0055142C">
      <w:pPr>
        <w:ind w:firstLine="709"/>
        <w:rPr>
          <w:bCs/>
          <w:color w:val="000000"/>
          <w:spacing w:val="-2"/>
          <w:sz w:val="28"/>
          <w:szCs w:val="28"/>
          <w:shd w:val="clear" w:color="auto" w:fill="FFFFFF"/>
          <w:lang w:eastAsia="ru-RU"/>
        </w:rPr>
      </w:pPr>
    </w:p>
    <w:p w:rsidR="00A7601B" w:rsidRPr="003222C2" w:rsidRDefault="00A7601B" w:rsidP="0055142C">
      <w:pPr>
        <w:ind w:firstLine="709"/>
        <w:rPr>
          <w:b/>
          <w:bCs/>
          <w:sz w:val="28"/>
          <w:szCs w:val="28"/>
        </w:rPr>
      </w:pPr>
      <w:r w:rsidRPr="003222C2">
        <w:rPr>
          <w:b/>
          <w:bCs/>
          <w:color w:val="000000"/>
          <w:spacing w:val="-2"/>
          <w:sz w:val="28"/>
          <w:szCs w:val="28"/>
          <w:shd w:val="clear" w:color="auto" w:fill="FFFFFF"/>
          <w:lang w:eastAsia="ru-RU"/>
        </w:rPr>
        <w:t>П</w:t>
      </w:r>
      <w:r w:rsidRPr="003222C2">
        <w:rPr>
          <w:b/>
          <w:bCs/>
          <w:sz w:val="28"/>
          <w:szCs w:val="28"/>
        </w:rPr>
        <w:t xml:space="preserve">орядок проведения </w:t>
      </w:r>
      <w:r w:rsidR="004C2FB1">
        <w:rPr>
          <w:b/>
          <w:bCs/>
          <w:sz w:val="28"/>
          <w:szCs w:val="28"/>
        </w:rPr>
        <w:t xml:space="preserve">школьного </w:t>
      </w:r>
      <w:r w:rsidRPr="003222C2">
        <w:rPr>
          <w:b/>
          <w:bCs/>
          <w:sz w:val="28"/>
          <w:szCs w:val="28"/>
        </w:rPr>
        <w:t xml:space="preserve"> этапа олимпиады</w:t>
      </w:r>
    </w:p>
    <w:p w:rsidR="00A7601B" w:rsidRPr="00EA2147" w:rsidRDefault="004C2FB1" w:rsidP="00F918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Школьный </w:t>
      </w:r>
      <w:r w:rsidR="00A7601B" w:rsidRPr="00EA2147">
        <w:rPr>
          <w:sz w:val="28"/>
          <w:szCs w:val="28"/>
        </w:rPr>
        <w:t xml:space="preserve">этап всероссийской олимпиады школьников по биологии проводится по заданиям, подготовленным региональной предметно-методической комиссией по биологии. </w:t>
      </w:r>
    </w:p>
    <w:p w:rsidR="00A7601B" w:rsidRPr="00EA2147" w:rsidRDefault="00A7601B" w:rsidP="00F9188E">
      <w:pPr>
        <w:ind w:firstLine="709"/>
        <w:jc w:val="both"/>
        <w:rPr>
          <w:sz w:val="28"/>
          <w:szCs w:val="28"/>
        </w:rPr>
      </w:pPr>
      <w:r w:rsidRPr="00EA2147">
        <w:rPr>
          <w:sz w:val="28"/>
          <w:szCs w:val="28"/>
        </w:rPr>
        <w:t>За</w:t>
      </w:r>
      <w:r w:rsidR="005C357B" w:rsidRPr="00EA2147">
        <w:rPr>
          <w:sz w:val="28"/>
          <w:szCs w:val="28"/>
        </w:rPr>
        <w:t xml:space="preserve">дания на </w:t>
      </w:r>
      <w:r w:rsidR="004C2FB1">
        <w:rPr>
          <w:sz w:val="28"/>
          <w:szCs w:val="28"/>
        </w:rPr>
        <w:t>школьном</w:t>
      </w:r>
      <w:r w:rsidRPr="00EA2147">
        <w:rPr>
          <w:sz w:val="28"/>
          <w:szCs w:val="28"/>
        </w:rPr>
        <w:t xml:space="preserve"> этапе всероссийской олимпиады школьников по биологии будут предложены для </w:t>
      </w:r>
      <w:r w:rsidRPr="00EA2147">
        <w:rPr>
          <w:bCs/>
          <w:sz w:val="28"/>
          <w:szCs w:val="28"/>
        </w:rPr>
        <w:t>5-ти</w:t>
      </w:r>
      <w:r w:rsidRPr="00EA2147">
        <w:rPr>
          <w:sz w:val="28"/>
          <w:szCs w:val="28"/>
        </w:rPr>
        <w:t xml:space="preserve"> возрастных групп: </w:t>
      </w:r>
      <w:r w:rsidRPr="00EA2147">
        <w:rPr>
          <w:bCs/>
          <w:sz w:val="28"/>
          <w:szCs w:val="28"/>
        </w:rPr>
        <w:t>7, 8, 9, 10, 11</w:t>
      </w:r>
      <w:r w:rsidRPr="00EA2147">
        <w:rPr>
          <w:sz w:val="28"/>
          <w:szCs w:val="28"/>
        </w:rPr>
        <w:t xml:space="preserve"> классы. Победители и призеры определяются в этих же параллелях.</w:t>
      </w:r>
    </w:p>
    <w:p w:rsidR="00A7601B" w:rsidRPr="00EA2147" w:rsidRDefault="004C2FB1" w:rsidP="00F918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Школьный </w:t>
      </w:r>
      <w:r w:rsidR="00A7601B" w:rsidRPr="00EA2147">
        <w:rPr>
          <w:sz w:val="28"/>
          <w:szCs w:val="28"/>
        </w:rPr>
        <w:t xml:space="preserve"> этап всероссийской олимпиады школьников по биологии проводится </w:t>
      </w:r>
      <w:r w:rsidR="00A7601B" w:rsidRPr="00EA2147">
        <w:rPr>
          <w:bCs/>
          <w:sz w:val="28"/>
          <w:szCs w:val="28"/>
        </w:rPr>
        <w:t>в один тур</w:t>
      </w:r>
      <w:r w:rsidR="00A7601B" w:rsidRPr="00EA2147">
        <w:rPr>
          <w:sz w:val="28"/>
          <w:szCs w:val="28"/>
        </w:rPr>
        <w:t>, теоретический.</w:t>
      </w:r>
    </w:p>
    <w:p w:rsidR="00A7601B" w:rsidRPr="00EA2147" w:rsidRDefault="00A7601B" w:rsidP="00F9188E">
      <w:pPr>
        <w:ind w:firstLine="709"/>
        <w:jc w:val="both"/>
        <w:rPr>
          <w:sz w:val="28"/>
          <w:szCs w:val="28"/>
        </w:rPr>
      </w:pPr>
      <w:r w:rsidRPr="00EA2147">
        <w:rPr>
          <w:sz w:val="28"/>
          <w:szCs w:val="28"/>
        </w:rPr>
        <w:t xml:space="preserve">Продолжительность выполнения олимпиадных заданий </w:t>
      </w:r>
      <w:r w:rsidR="004C2FB1">
        <w:rPr>
          <w:sz w:val="28"/>
          <w:szCs w:val="28"/>
        </w:rPr>
        <w:t xml:space="preserve">школьного </w:t>
      </w:r>
      <w:r w:rsidRPr="00EA2147">
        <w:rPr>
          <w:sz w:val="28"/>
          <w:szCs w:val="28"/>
        </w:rPr>
        <w:t xml:space="preserve"> этапа </w:t>
      </w:r>
      <w:r w:rsidRPr="00EA2147">
        <w:rPr>
          <w:bCs/>
          <w:sz w:val="28"/>
          <w:szCs w:val="28"/>
        </w:rPr>
        <w:t>3 астрономических часа (180 мин.).</w:t>
      </w:r>
    </w:p>
    <w:p w:rsidR="00A7601B" w:rsidRPr="003222C2" w:rsidRDefault="00A7601B" w:rsidP="00F9188E">
      <w:pPr>
        <w:ind w:firstLine="709"/>
        <w:rPr>
          <w:b/>
          <w:bCs/>
          <w:sz w:val="28"/>
          <w:szCs w:val="28"/>
        </w:rPr>
      </w:pPr>
      <w:r w:rsidRPr="003222C2">
        <w:rPr>
          <w:b/>
          <w:bCs/>
          <w:sz w:val="28"/>
          <w:szCs w:val="28"/>
        </w:rPr>
        <w:t>Процедура оценивания выполненных заданий</w:t>
      </w:r>
    </w:p>
    <w:p w:rsidR="00A7601B" w:rsidRPr="00EA2147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A2147">
        <w:rPr>
          <w:sz w:val="28"/>
          <w:szCs w:val="28"/>
          <w:lang w:eastAsia="ru-RU"/>
        </w:rPr>
        <w:t xml:space="preserve">В тестовых заданиях частей I и III за каждый правильный ответ участник получает по 1 баллу. </w:t>
      </w:r>
    </w:p>
    <w:p w:rsidR="00A7601B" w:rsidRPr="00EA2147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A2147">
        <w:rPr>
          <w:sz w:val="28"/>
          <w:szCs w:val="28"/>
          <w:lang w:eastAsia="ru-RU"/>
        </w:rPr>
        <w:t xml:space="preserve">В тестовых заданиях части II за каждый правильный ответ участник получает по 2 балла. </w:t>
      </w:r>
    </w:p>
    <w:p w:rsidR="00A7601B" w:rsidRPr="00EA2147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A2147">
        <w:rPr>
          <w:sz w:val="28"/>
          <w:szCs w:val="28"/>
          <w:lang w:eastAsia="ru-RU"/>
        </w:rPr>
        <w:t xml:space="preserve">В тестовых заданиях части IV участникам необходимо заполнить матрицы в соответствии с требованиями, описанными в условиях. Особенности оценивания описаны для каждого задания индивидуально. </w:t>
      </w:r>
    </w:p>
    <w:p w:rsidR="00A7601B" w:rsidRPr="00EA2147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A2147">
        <w:rPr>
          <w:sz w:val="28"/>
          <w:szCs w:val="28"/>
          <w:lang w:eastAsia="ru-RU"/>
        </w:rPr>
        <w:t>Максимально возможное количество баллов по классам:</w:t>
      </w:r>
    </w:p>
    <w:p w:rsidR="00A7601B" w:rsidRPr="00EA2147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EA2147">
        <w:rPr>
          <w:bCs/>
          <w:sz w:val="28"/>
          <w:szCs w:val="28"/>
          <w:lang w:eastAsia="ru-RU"/>
        </w:rPr>
        <w:t>7 класс – 3</w:t>
      </w:r>
      <w:r w:rsidR="0099592A" w:rsidRPr="00EA2147">
        <w:rPr>
          <w:bCs/>
          <w:sz w:val="28"/>
          <w:szCs w:val="28"/>
          <w:lang w:eastAsia="ru-RU"/>
        </w:rPr>
        <w:t>8</w:t>
      </w:r>
      <w:r w:rsidRPr="00EA2147">
        <w:rPr>
          <w:bCs/>
          <w:sz w:val="28"/>
          <w:szCs w:val="28"/>
          <w:lang w:eastAsia="ru-RU"/>
        </w:rPr>
        <w:t>;</w:t>
      </w:r>
    </w:p>
    <w:p w:rsidR="00A7601B" w:rsidRPr="00EA2147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EA2147">
        <w:rPr>
          <w:bCs/>
          <w:sz w:val="28"/>
          <w:szCs w:val="28"/>
          <w:lang w:eastAsia="ru-RU"/>
        </w:rPr>
        <w:t xml:space="preserve">8 класс – </w:t>
      </w:r>
      <w:r w:rsidR="0099592A" w:rsidRPr="00EA2147">
        <w:rPr>
          <w:bCs/>
          <w:sz w:val="28"/>
          <w:szCs w:val="28"/>
          <w:lang w:eastAsia="ru-RU"/>
        </w:rPr>
        <w:t>56</w:t>
      </w:r>
      <w:r w:rsidRPr="00EA2147">
        <w:rPr>
          <w:bCs/>
          <w:sz w:val="28"/>
          <w:szCs w:val="28"/>
          <w:lang w:eastAsia="ru-RU"/>
        </w:rPr>
        <w:t xml:space="preserve">; </w:t>
      </w:r>
    </w:p>
    <w:p w:rsidR="00A7601B" w:rsidRPr="00EA2147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EA2147">
        <w:rPr>
          <w:bCs/>
          <w:sz w:val="28"/>
          <w:szCs w:val="28"/>
          <w:lang w:eastAsia="ru-RU"/>
        </w:rPr>
        <w:t xml:space="preserve">9 класс – </w:t>
      </w:r>
      <w:r w:rsidR="0099592A" w:rsidRPr="00EA2147">
        <w:rPr>
          <w:bCs/>
          <w:sz w:val="28"/>
          <w:szCs w:val="28"/>
          <w:lang w:eastAsia="ru-RU"/>
        </w:rPr>
        <w:t>83</w:t>
      </w:r>
      <w:r w:rsidRPr="00EA2147">
        <w:rPr>
          <w:bCs/>
          <w:sz w:val="28"/>
          <w:szCs w:val="28"/>
          <w:lang w:eastAsia="ru-RU"/>
        </w:rPr>
        <w:t xml:space="preserve">; </w:t>
      </w:r>
    </w:p>
    <w:p w:rsidR="00A7601B" w:rsidRPr="00EA2147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EA2147">
        <w:rPr>
          <w:bCs/>
          <w:sz w:val="28"/>
          <w:szCs w:val="28"/>
          <w:lang w:eastAsia="ru-RU"/>
        </w:rPr>
        <w:t xml:space="preserve">10 класс – </w:t>
      </w:r>
      <w:r w:rsidR="0099592A" w:rsidRPr="00EA2147">
        <w:rPr>
          <w:bCs/>
          <w:sz w:val="28"/>
          <w:szCs w:val="28"/>
          <w:lang w:eastAsia="ru-RU"/>
        </w:rPr>
        <w:t>102</w:t>
      </w:r>
      <w:r w:rsidRPr="00EA2147">
        <w:rPr>
          <w:bCs/>
          <w:sz w:val="28"/>
          <w:szCs w:val="28"/>
          <w:lang w:eastAsia="ru-RU"/>
        </w:rPr>
        <w:t xml:space="preserve">; </w:t>
      </w:r>
    </w:p>
    <w:p w:rsidR="00A7601B" w:rsidRPr="00EA2147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A2147">
        <w:rPr>
          <w:bCs/>
          <w:sz w:val="28"/>
          <w:szCs w:val="28"/>
          <w:lang w:eastAsia="ru-RU"/>
        </w:rPr>
        <w:t>11 класс – 1</w:t>
      </w:r>
      <w:r w:rsidR="0099592A" w:rsidRPr="00EA2147">
        <w:rPr>
          <w:bCs/>
          <w:sz w:val="28"/>
          <w:szCs w:val="28"/>
          <w:lang w:eastAsia="ru-RU"/>
        </w:rPr>
        <w:t>30</w:t>
      </w:r>
      <w:r w:rsidRPr="00EA2147">
        <w:rPr>
          <w:sz w:val="28"/>
          <w:szCs w:val="28"/>
          <w:lang w:eastAsia="ru-RU"/>
        </w:rPr>
        <w:t>.</w:t>
      </w:r>
    </w:p>
    <w:p w:rsidR="00A7601B" w:rsidRPr="00EA2147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A2147">
        <w:rPr>
          <w:sz w:val="28"/>
          <w:szCs w:val="28"/>
        </w:rPr>
        <w:t>Итоговый результат каждого участника подсчитывается как сумма баллов за выполнение всех заданий.</w:t>
      </w:r>
      <w:r w:rsidRPr="00EA2147">
        <w:rPr>
          <w:sz w:val="28"/>
          <w:szCs w:val="28"/>
          <w:lang w:eastAsia="ru-RU"/>
        </w:rPr>
        <w:t xml:space="preserve">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таблице в алфавитном порядке. На основании итоговой таблицы и в соответствии с квотой, установленной оргкомитетом, жюри определяет победителей и призёров муниципального этапа олимпиады.</w:t>
      </w:r>
    </w:p>
    <w:p w:rsidR="00F92897" w:rsidRPr="003222C2" w:rsidRDefault="00F92897" w:rsidP="00F92897">
      <w:pPr>
        <w:pStyle w:val="23"/>
        <w:shd w:val="clear" w:color="auto" w:fill="auto"/>
        <w:spacing w:after="0" w:line="240" w:lineRule="auto"/>
        <w:ind w:right="-5" w:firstLine="720"/>
        <w:jc w:val="left"/>
        <w:rPr>
          <w:b w:val="0"/>
          <w:sz w:val="28"/>
          <w:szCs w:val="28"/>
        </w:rPr>
      </w:pPr>
      <w:r w:rsidRPr="003222C2">
        <w:rPr>
          <w:rStyle w:val="22"/>
          <w:rFonts w:eastAsiaTheme="minorEastAsia"/>
          <w:b/>
          <w:bCs/>
          <w:color w:val="000000"/>
          <w:sz w:val="28"/>
          <w:szCs w:val="28"/>
        </w:rPr>
        <w:t xml:space="preserve">Материально-техническое обеспечение </w:t>
      </w:r>
    </w:p>
    <w:p w:rsidR="00F92897" w:rsidRPr="00EA2147" w:rsidRDefault="00F92897" w:rsidP="00F92897">
      <w:pPr>
        <w:pStyle w:val="a4"/>
        <w:ind w:right="-5" w:firstLine="720"/>
        <w:rPr>
          <w:sz w:val="28"/>
          <w:szCs w:val="28"/>
        </w:rPr>
      </w:pPr>
      <w:r w:rsidRPr="00EA2147">
        <w:rPr>
          <w:rStyle w:val="13"/>
          <w:rFonts w:eastAsiaTheme="minorEastAsia"/>
          <w:color w:val="000000"/>
          <w:sz w:val="28"/>
          <w:szCs w:val="28"/>
        </w:rPr>
        <w:t>Для проведения олимпиады рекомендуется выделить несколько аудиторий (классов) для каждой параллели. Участники олимпиады размещаются по одному человеку за партой.</w:t>
      </w:r>
    </w:p>
    <w:p w:rsidR="00F92897" w:rsidRPr="00EA2147" w:rsidRDefault="00F92897" w:rsidP="00F92897">
      <w:pPr>
        <w:pStyle w:val="a4"/>
        <w:ind w:right="-5" w:firstLine="720"/>
        <w:rPr>
          <w:rStyle w:val="13"/>
          <w:rFonts w:eastAsiaTheme="minorEastAsia"/>
          <w:color w:val="000000"/>
          <w:sz w:val="28"/>
          <w:szCs w:val="28"/>
        </w:rPr>
      </w:pPr>
      <w:r w:rsidRPr="00EA2147">
        <w:rPr>
          <w:rStyle w:val="13"/>
          <w:rFonts w:eastAsiaTheme="minorEastAsia"/>
          <w:color w:val="000000"/>
          <w:sz w:val="28"/>
          <w:szCs w:val="28"/>
        </w:rPr>
        <w:t>Необходимо обеспечить школьников комплектом заданий, матрицей ответов и черновиком (1 лист формата А</w:t>
      </w:r>
      <w:proofErr w:type="gramStart"/>
      <w:r w:rsidRPr="00EA2147">
        <w:rPr>
          <w:rStyle w:val="13"/>
          <w:rFonts w:eastAsiaTheme="minorEastAsia"/>
          <w:color w:val="000000"/>
          <w:sz w:val="28"/>
          <w:szCs w:val="28"/>
        </w:rPr>
        <w:t>4</w:t>
      </w:r>
      <w:proofErr w:type="gramEnd"/>
      <w:r w:rsidRPr="00EA2147">
        <w:rPr>
          <w:rStyle w:val="13"/>
          <w:rFonts w:eastAsiaTheme="minorEastAsia"/>
          <w:color w:val="000000"/>
          <w:sz w:val="28"/>
          <w:szCs w:val="28"/>
        </w:rPr>
        <w:t>).</w:t>
      </w:r>
      <w:r w:rsidRPr="00EA2147">
        <w:t xml:space="preserve"> </w:t>
      </w:r>
      <w:r w:rsidRPr="00EA2147">
        <w:rPr>
          <w:rStyle w:val="13"/>
          <w:rFonts w:eastAsiaTheme="minorEastAsia"/>
          <w:color w:val="000000"/>
          <w:sz w:val="28"/>
          <w:szCs w:val="28"/>
        </w:rPr>
        <w:t xml:space="preserve">После завершения работы комплект заданий участник может забрать, а лист ответа должен быть подписан и сдан для проверки. Участники могут взять в аудиторию только </w:t>
      </w:r>
      <w:r w:rsidRPr="00EA2147">
        <w:rPr>
          <w:rStyle w:val="13"/>
          <w:rFonts w:eastAsiaTheme="minorEastAsia"/>
          <w:color w:val="000000"/>
          <w:sz w:val="28"/>
          <w:szCs w:val="28"/>
        </w:rPr>
        <w:lastRenderedPageBreak/>
        <w:t>ручку (синего или черного цвета), прохладительные напитки в прозрачной упаковке, шоколад.</w:t>
      </w:r>
    </w:p>
    <w:p w:rsidR="00F92897" w:rsidRPr="00EA2147" w:rsidRDefault="00F92897" w:rsidP="00F92897">
      <w:pPr>
        <w:pStyle w:val="a4"/>
        <w:ind w:right="-5" w:firstLine="720"/>
        <w:rPr>
          <w:rStyle w:val="13"/>
          <w:rFonts w:eastAsiaTheme="minorEastAsia"/>
          <w:color w:val="000000"/>
          <w:sz w:val="28"/>
          <w:szCs w:val="28"/>
        </w:rPr>
      </w:pPr>
      <w:r w:rsidRPr="00EA2147">
        <w:rPr>
          <w:rStyle w:val="13"/>
          <w:rFonts w:eastAsiaTheme="minorEastAsia"/>
          <w:color w:val="000000"/>
          <w:sz w:val="28"/>
          <w:szCs w:val="28"/>
        </w:rPr>
        <w:t xml:space="preserve">Нужно ознакомить обучающихся с правилами проведения </w:t>
      </w:r>
      <w:r w:rsidR="004C2FB1">
        <w:rPr>
          <w:rStyle w:val="13"/>
          <w:rFonts w:eastAsiaTheme="minorEastAsia"/>
          <w:color w:val="000000"/>
          <w:sz w:val="28"/>
          <w:szCs w:val="28"/>
        </w:rPr>
        <w:t xml:space="preserve">школьного </w:t>
      </w:r>
      <w:r w:rsidRPr="00EA2147">
        <w:rPr>
          <w:rStyle w:val="13"/>
          <w:rFonts w:eastAsiaTheme="minorEastAsia"/>
          <w:color w:val="000000"/>
          <w:sz w:val="28"/>
          <w:szCs w:val="28"/>
        </w:rPr>
        <w:t xml:space="preserve"> этапа олимпиады, предупредить о невозможности использования дополнительных источников информации, не предусмотренных для выполнения заданий.   Наличие в аудитории, где проводится олимпиада, дополнительного материала (текстов, средств мобильной связи и т.д.) исключается.</w:t>
      </w:r>
    </w:p>
    <w:p w:rsidR="00F92897" w:rsidRPr="00EA2147" w:rsidRDefault="00F92897" w:rsidP="00F92897">
      <w:pPr>
        <w:pStyle w:val="a4"/>
        <w:ind w:right="-5" w:firstLine="720"/>
        <w:rPr>
          <w:sz w:val="28"/>
          <w:szCs w:val="28"/>
        </w:rPr>
      </w:pPr>
      <w:r w:rsidRPr="00EA2147">
        <w:rPr>
          <w:rStyle w:val="13"/>
          <w:rFonts w:eastAsiaTheme="minorEastAsia"/>
          <w:color w:val="000000"/>
          <w:sz w:val="28"/>
          <w:szCs w:val="28"/>
        </w:rPr>
        <w:t xml:space="preserve">В случае нарушения этих условий </w:t>
      </w:r>
      <w:proofErr w:type="gramStart"/>
      <w:r w:rsidRPr="00EA2147">
        <w:rPr>
          <w:rStyle w:val="13"/>
          <w:rFonts w:eastAsiaTheme="minorEastAsia"/>
          <w:color w:val="000000"/>
          <w:sz w:val="28"/>
          <w:szCs w:val="28"/>
        </w:rPr>
        <w:t>обучающийся</w:t>
      </w:r>
      <w:proofErr w:type="gramEnd"/>
      <w:r w:rsidRPr="00EA2147">
        <w:rPr>
          <w:rStyle w:val="13"/>
          <w:rFonts w:eastAsiaTheme="minorEastAsia"/>
          <w:color w:val="000000"/>
          <w:sz w:val="28"/>
          <w:szCs w:val="28"/>
        </w:rPr>
        <w:t xml:space="preserve"> исключается из состава участников олимпиады.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0"/>
        <w:gridCol w:w="916"/>
        <w:gridCol w:w="974"/>
        <w:gridCol w:w="1651"/>
        <w:gridCol w:w="1172"/>
        <w:gridCol w:w="1172"/>
        <w:gridCol w:w="1172"/>
        <w:gridCol w:w="1173"/>
      </w:tblGrid>
      <w:tr w:rsidR="003222C2" w:rsidRPr="00B42A42" w:rsidTr="003222C2">
        <w:tc>
          <w:tcPr>
            <w:tcW w:w="700" w:type="pct"/>
            <w:vMerge w:val="restart"/>
          </w:tcPr>
          <w:p w:rsidR="003222C2" w:rsidRPr="00B42A42" w:rsidRDefault="003222C2" w:rsidP="007006F3">
            <w:pPr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Предмет</w:t>
            </w:r>
          </w:p>
        </w:tc>
        <w:tc>
          <w:tcPr>
            <w:tcW w:w="479" w:type="pct"/>
            <w:vMerge w:val="restar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Класс</w:t>
            </w:r>
          </w:p>
        </w:tc>
        <w:tc>
          <w:tcPr>
            <w:tcW w:w="509" w:type="pct"/>
            <w:vMerge w:val="restar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Время</w:t>
            </w:r>
          </w:p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(мин.)</w:t>
            </w:r>
          </w:p>
        </w:tc>
        <w:tc>
          <w:tcPr>
            <w:tcW w:w="863" w:type="pct"/>
            <w:vMerge w:val="restar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Всего баллов</w:t>
            </w:r>
          </w:p>
        </w:tc>
        <w:tc>
          <w:tcPr>
            <w:tcW w:w="2449" w:type="pct"/>
            <w:gridSpan w:val="4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Количество баллов за задание</w:t>
            </w:r>
          </w:p>
        </w:tc>
      </w:tr>
      <w:tr w:rsidR="003222C2" w:rsidRPr="00B42A42" w:rsidTr="003222C2">
        <w:tc>
          <w:tcPr>
            <w:tcW w:w="700" w:type="pct"/>
            <w:vMerge/>
          </w:tcPr>
          <w:p w:rsidR="003222C2" w:rsidRPr="00B42A42" w:rsidRDefault="003222C2" w:rsidP="007006F3">
            <w:pPr>
              <w:rPr>
                <w:sz w:val="28"/>
                <w:szCs w:val="28"/>
              </w:rPr>
            </w:pPr>
          </w:p>
        </w:tc>
        <w:tc>
          <w:tcPr>
            <w:tcW w:w="479" w:type="pct"/>
            <w:vMerge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9" w:type="pct"/>
            <w:vMerge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1</w:t>
            </w:r>
          </w:p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Задание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 xml:space="preserve">2 </w:t>
            </w:r>
          </w:p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Задание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3</w:t>
            </w:r>
          </w:p>
          <w:p w:rsidR="003222C2" w:rsidRPr="00B42A42" w:rsidRDefault="003222C2" w:rsidP="003222C2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 xml:space="preserve"> </w:t>
            </w:r>
            <w:r w:rsidR="0003298E">
              <w:rPr>
                <w:sz w:val="28"/>
                <w:szCs w:val="28"/>
              </w:rPr>
              <w:t>З</w:t>
            </w:r>
            <w:r w:rsidRPr="00B42A42">
              <w:rPr>
                <w:sz w:val="28"/>
                <w:szCs w:val="28"/>
              </w:rPr>
              <w:t>адание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4</w:t>
            </w:r>
          </w:p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Задание</w:t>
            </w:r>
          </w:p>
        </w:tc>
      </w:tr>
      <w:tr w:rsidR="003222C2" w:rsidRPr="00B42A42" w:rsidTr="003222C2">
        <w:tc>
          <w:tcPr>
            <w:tcW w:w="700" w:type="pct"/>
          </w:tcPr>
          <w:p w:rsidR="003222C2" w:rsidRPr="00B42A42" w:rsidRDefault="003222C2" w:rsidP="007006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Биология</w:t>
            </w:r>
          </w:p>
        </w:tc>
        <w:tc>
          <w:tcPr>
            <w:tcW w:w="479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7</w:t>
            </w:r>
          </w:p>
        </w:tc>
        <w:tc>
          <w:tcPr>
            <w:tcW w:w="509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B42A42">
              <w:rPr>
                <w:sz w:val="28"/>
                <w:szCs w:val="28"/>
              </w:rPr>
              <w:t>0</w:t>
            </w:r>
          </w:p>
        </w:tc>
        <w:tc>
          <w:tcPr>
            <w:tcW w:w="863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222C2" w:rsidTr="003222C2">
        <w:tc>
          <w:tcPr>
            <w:tcW w:w="700" w:type="pct"/>
          </w:tcPr>
          <w:p w:rsidR="003222C2" w:rsidRDefault="003222C2" w:rsidP="007006F3">
            <w:r w:rsidRPr="00531FF8">
              <w:rPr>
                <w:sz w:val="28"/>
                <w:szCs w:val="28"/>
              </w:rPr>
              <w:t>Биология</w:t>
            </w:r>
          </w:p>
        </w:tc>
        <w:tc>
          <w:tcPr>
            <w:tcW w:w="479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09" w:type="pct"/>
            <w:shd w:val="clear" w:color="auto" w:fill="auto"/>
          </w:tcPr>
          <w:p w:rsidR="003222C2" w:rsidRDefault="003222C2" w:rsidP="007006F3">
            <w:pPr>
              <w:jc w:val="center"/>
            </w:pPr>
            <w:r w:rsidRPr="003D0370">
              <w:rPr>
                <w:sz w:val="28"/>
                <w:szCs w:val="28"/>
              </w:rPr>
              <w:t>180</w:t>
            </w:r>
          </w:p>
        </w:tc>
        <w:tc>
          <w:tcPr>
            <w:tcW w:w="863" w:type="pct"/>
            <w:shd w:val="clear" w:color="auto" w:fill="auto"/>
          </w:tcPr>
          <w:p w:rsidR="003222C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612" w:type="pct"/>
            <w:shd w:val="clear" w:color="auto" w:fill="auto"/>
          </w:tcPr>
          <w:p w:rsidR="003222C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612" w:type="pct"/>
            <w:shd w:val="clear" w:color="auto" w:fill="auto"/>
          </w:tcPr>
          <w:p w:rsidR="003222C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12" w:type="pct"/>
            <w:shd w:val="clear" w:color="auto" w:fill="auto"/>
          </w:tcPr>
          <w:p w:rsidR="003222C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12" w:type="pct"/>
            <w:shd w:val="clear" w:color="auto" w:fill="auto"/>
          </w:tcPr>
          <w:p w:rsidR="003222C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222C2" w:rsidRPr="00B42A42" w:rsidTr="003222C2">
        <w:tc>
          <w:tcPr>
            <w:tcW w:w="700" w:type="pct"/>
          </w:tcPr>
          <w:p w:rsidR="003222C2" w:rsidRDefault="003222C2" w:rsidP="007006F3">
            <w:r w:rsidRPr="00531FF8">
              <w:rPr>
                <w:sz w:val="28"/>
                <w:szCs w:val="28"/>
              </w:rPr>
              <w:t>Биология</w:t>
            </w:r>
          </w:p>
        </w:tc>
        <w:tc>
          <w:tcPr>
            <w:tcW w:w="479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9</w:t>
            </w:r>
          </w:p>
        </w:tc>
        <w:tc>
          <w:tcPr>
            <w:tcW w:w="509" w:type="pct"/>
            <w:shd w:val="clear" w:color="auto" w:fill="auto"/>
          </w:tcPr>
          <w:p w:rsidR="003222C2" w:rsidRDefault="003222C2" w:rsidP="007006F3">
            <w:pPr>
              <w:jc w:val="center"/>
            </w:pPr>
            <w:r w:rsidRPr="003D0370">
              <w:rPr>
                <w:sz w:val="28"/>
                <w:szCs w:val="28"/>
              </w:rPr>
              <w:t>180</w:t>
            </w:r>
          </w:p>
        </w:tc>
        <w:tc>
          <w:tcPr>
            <w:tcW w:w="863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3222C2" w:rsidRPr="00B42A42" w:rsidTr="003222C2">
        <w:tc>
          <w:tcPr>
            <w:tcW w:w="700" w:type="pct"/>
          </w:tcPr>
          <w:p w:rsidR="003222C2" w:rsidRDefault="003222C2" w:rsidP="007006F3">
            <w:r w:rsidRPr="00531FF8">
              <w:rPr>
                <w:sz w:val="28"/>
                <w:szCs w:val="28"/>
              </w:rPr>
              <w:t>Биология</w:t>
            </w:r>
          </w:p>
        </w:tc>
        <w:tc>
          <w:tcPr>
            <w:tcW w:w="479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10</w:t>
            </w:r>
          </w:p>
        </w:tc>
        <w:tc>
          <w:tcPr>
            <w:tcW w:w="509" w:type="pct"/>
            <w:shd w:val="clear" w:color="auto" w:fill="auto"/>
          </w:tcPr>
          <w:p w:rsidR="003222C2" w:rsidRDefault="003222C2" w:rsidP="007006F3">
            <w:pPr>
              <w:jc w:val="center"/>
            </w:pPr>
            <w:r w:rsidRPr="003D0370">
              <w:rPr>
                <w:sz w:val="28"/>
                <w:szCs w:val="28"/>
              </w:rPr>
              <w:t>180</w:t>
            </w:r>
          </w:p>
        </w:tc>
        <w:tc>
          <w:tcPr>
            <w:tcW w:w="863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3222C2" w:rsidRPr="00B42A42" w:rsidTr="003222C2">
        <w:tc>
          <w:tcPr>
            <w:tcW w:w="700" w:type="pct"/>
          </w:tcPr>
          <w:p w:rsidR="003222C2" w:rsidRDefault="003222C2" w:rsidP="007006F3">
            <w:r w:rsidRPr="00531FF8">
              <w:rPr>
                <w:sz w:val="28"/>
                <w:szCs w:val="28"/>
              </w:rPr>
              <w:t>Биология</w:t>
            </w:r>
          </w:p>
        </w:tc>
        <w:tc>
          <w:tcPr>
            <w:tcW w:w="479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11</w:t>
            </w:r>
          </w:p>
        </w:tc>
        <w:tc>
          <w:tcPr>
            <w:tcW w:w="509" w:type="pct"/>
            <w:shd w:val="clear" w:color="auto" w:fill="auto"/>
          </w:tcPr>
          <w:p w:rsidR="003222C2" w:rsidRDefault="003222C2" w:rsidP="007006F3">
            <w:pPr>
              <w:jc w:val="center"/>
            </w:pPr>
            <w:r w:rsidRPr="003D0370">
              <w:rPr>
                <w:sz w:val="28"/>
                <w:szCs w:val="28"/>
              </w:rPr>
              <w:t>180</w:t>
            </w:r>
          </w:p>
        </w:tc>
        <w:tc>
          <w:tcPr>
            <w:tcW w:w="863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A7601B" w:rsidRPr="00EA2147" w:rsidRDefault="00A7601B" w:rsidP="005314D5">
      <w:pPr>
        <w:pStyle w:val="a9"/>
        <w:tabs>
          <w:tab w:val="left" w:pos="-1620"/>
          <w:tab w:val="left" w:pos="110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7601B" w:rsidRPr="00EA2147" w:rsidRDefault="00A7601B" w:rsidP="008C28C7">
      <w:pPr>
        <w:pStyle w:val="HTM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A7601B" w:rsidRPr="00EA2147" w:rsidSect="00687662">
      <w:pgSz w:w="11906" w:h="16838"/>
      <w:pgMar w:top="851" w:right="8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14A65562"/>
    <w:multiLevelType w:val="multilevel"/>
    <w:tmpl w:val="B998B35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6047928"/>
    <w:multiLevelType w:val="multilevel"/>
    <w:tmpl w:val="8DE614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5">
    <w:nsid w:val="39FE0A4B"/>
    <w:multiLevelType w:val="hybridMultilevel"/>
    <w:tmpl w:val="061E12F2"/>
    <w:lvl w:ilvl="0" w:tplc="062078B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01C2261"/>
    <w:multiLevelType w:val="multilevel"/>
    <w:tmpl w:val="BD0AB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794360CB"/>
    <w:multiLevelType w:val="hybridMultilevel"/>
    <w:tmpl w:val="656C7FD6"/>
    <w:lvl w:ilvl="0" w:tplc="4470F4A8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6A42F7"/>
    <w:multiLevelType w:val="multilevel"/>
    <w:tmpl w:val="6D16750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/>
  <w:rsids>
    <w:rsidRoot w:val="00B14C43"/>
    <w:rsid w:val="000014D7"/>
    <w:rsid w:val="000065F6"/>
    <w:rsid w:val="000235A3"/>
    <w:rsid w:val="0003298E"/>
    <w:rsid w:val="00045096"/>
    <w:rsid w:val="000559C7"/>
    <w:rsid w:val="000A0853"/>
    <w:rsid w:val="000B62D2"/>
    <w:rsid w:val="000C2DD9"/>
    <w:rsid w:val="000D1E06"/>
    <w:rsid w:val="000E2DB1"/>
    <w:rsid w:val="0011746A"/>
    <w:rsid w:val="001568EC"/>
    <w:rsid w:val="00174C24"/>
    <w:rsid w:val="00197257"/>
    <w:rsid w:val="00226C92"/>
    <w:rsid w:val="00233A4A"/>
    <w:rsid w:val="00243E95"/>
    <w:rsid w:val="002621A4"/>
    <w:rsid w:val="002643DA"/>
    <w:rsid w:val="002708D4"/>
    <w:rsid w:val="002756C8"/>
    <w:rsid w:val="00291E4E"/>
    <w:rsid w:val="00292F1B"/>
    <w:rsid w:val="002A2786"/>
    <w:rsid w:val="002C057C"/>
    <w:rsid w:val="002C0848"/>
    <w:rsid w:val="002C3A6E"/>
    <w:rsid w:val="00317ED8"/>
    <w:rsid w:val="003222C2"/>
    <w:rsid w:val="003368D7"/>
    <w:rsid w:val="00345F31"/>
    <w:rsid w:val="00353395"/>
    <w:rsid w:val="00367173"/>
    <w:rsid w:val="0037249B"/>
    <w:rsid w:val="003B5D82"/>
    <w:rsid w:val="003D261C"/>
    <w:rsid w:val="003E0601"/>
    <w:rsid w:val="0042134E"/>
    <w:rsid w:val="004322F8"/>
    <w:rsid w:val="0045577C"/>
    <w:rsid w:val="00461D8F"/>
    <w:rsid w:val="004761F8"/>
    <w:rsid w:val="00477A7B"/>
    <w:rsid w:val="00477E75"/>
    <w:rsid w:val="0048036F"/>
    <w:rsid w:val="00482B5B"/>
    <w:rsid w:val="00483C64"/>
    <w:rsid w:val="004858DD"/>
    <w:rsid w:val="004A406A"/>
    <w:rsid w:val="004C2FB1"/>
    <w:rsid w:val="004E4806"/>
    <w:rsid w:val="004F5062"/>
    <w:rsid w:val="00515557"/>
    <w:rsid w:val="005314D5"/>
    <w:rsid w:val="0055142C"/>
    <w:rsid w:val="00560A62"/>
    <w:rsid w:val="00582CC1"/>
    <w:rsid w:val="005B5AA3"/>
    <w:rsid w:val="005C357B"/>
    <w:rsid w:val="006376B8"/>
    <w:rsid w:val="006502E2"/>
    <w:rsid w:val="00667563"/>
    <w:rsid w:val="006750D5"/>
    <w:rsid w:val="00687662"/>
    <w:rsid w:val="006C14CE"/>
    <w:rsid w:val="007063AF"/>
    <w:rsid w:val="00747B9E"/>
    <w:rsid w:val="00750D34"/>
    <w:rsid w:val="00756ED8"/>
    <w:rsid w:val="00762DD1"/>
    <w:rsid w:val="00796C92"/>
    <w:rsid w:val="007B4BE7"/>
    <w:rsid w:val="00806729"/>
    <w:rsid w:val="0082275D"/>
    <w:rsid w:val="008734F1"/>
    <w:rsid w:val="008828C9"/>
    <w:rsid w:val="008B54D6"/>
    <w:rsid w:val="008C28C7"/>
    <w:rsid w:val="008D2E28"/>
    <w:rsid w:val="009170AB"/>
    <w:rsid w:val="00917CE0"/>
    <w:rsid w:val="00921B71"/>
    <w:rsid w:val="00923C38"/>
    <w:rsid w:val="00923F58"/>
    <w:rsid w:val="00941141"/>
    <w:rsid w:val="0094362F"/>
    <w:rsid w:val="00977DE6"/>
    <w:rsid w:val="00984F7B"/>
    <w:rsid w:val="00995867"/>
    <w:rsid w:val="0099592A"/>
    <w:rsid w:val="00995AF3"/>
    <w:rsid w:val="009A3E22"/>
    <w:rsid w:val="009A5783"/>
    <w:rsid w:val="009A6871"/>
    <w:rsid w:val="009C0D40"/>
    <w:rsid w:val="009C204D"/>
    <w:rsid w:val="009D4F7A"/>
    <w:rsid w:val="009E2CC1"/>
    <w:rsid w:val="009E6A5F"/>
    <w:rsid w:val="009F5591"/>
    <w:rsid w:val="00A12125"/>
    <w:rsid w:val="00A31238"/>
    <w:rsid w:val="00A7601B"/>
    <w:rsid w:val="00A95F6C"/>
    <w:rsid w:val="00AB3D38"/>
    <w:rsid w:val="00AD25D6"/>
    <w:rsid w:val="00AE3944"/>
    <w:rsid w:val="00AF6D4A"/>
    <w:rsid w:val="00B14C43"/>
    <w:rsid w:val="00B4624C"/>
    <w:rsid w:val="00B705EA"/>
    <w:rsid w:val="00B932EE"/>
    <w:rsid w:val="00B96979"/>
    <w:rsid w:val="00BB26CB"/>
    <w:rsid w:val="00BB3FED"/>
    <w:rsid w:val="00BC713C"/>
    <w:rsid w:val="00BF2875"/>
    <w:rsid w:val="00C035A5"/>
    <w:rsid w:val="00C04557"/>
    <w:rsid w:val="00C11FC5"/>
    <w:rsid w:val="00C200B7"/>
    <w:rsid w:val="00C3113F"/>
    <w:rsid w:val="00C3124B"/>
    <w:rsid w:val="00C71803"/>
    <w:rsid w:val="00C93B05"/>
    <w:rsid w:val="00CA06C0"/>
    <w:rsid w:val="00CA3653"/>
    <w:rsid w:val="00CC27DE"/>
    <w:rsid w:val="00CD1206"/>
    <w:rsid w:val="00CD60AD"/>
    <w:rsid w:val="00D04066"/>
    <w:rsid w:val="00D13A0B"/>
    <w:rsid w:val="00D15A78"/>
    <w:rsid w:val="00D82FE9"/>
    <w:rsid w:val="00D95A11"/>
    <w:rsid w:val="00DD33C6"/>
    <w:rsid w:val="00DF3611"/>
    <w:rsid w:val="00E27A6E"/>
    <w:rsid w:val="00E32177"/>
    <w:rsid w:val="00E3393D"/>
    <w:rsid w:val="00E57078"/>
    <w:rsid w:val="00E65A26"/>
    <w:rsid w:val="00E84839"/>
    <w:rsid w:val="00EA2147"/>
    <w:rsid w:val="00EB12A3"/>
    <w:rsid w:val="00EF0265"/>
    <w:rsid w:val="00F26125"/>
    <w:rsid w:val="00F749B4"/>
    <w:rsid w:val="00F9188E"/>
    <w:rsid w:val="00F92897"/>
    <w:rsid w:val="00FD78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93D"/>
    <w:pPr>
      <w:suppressAutoHyphens/>
    </w:pPr>
    <w:rPr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E3393D"/>
    <w:pPr>
      <w:keepNext/>
      <w:tabs>
        <w:tab w:val="num" w:pos="576"/>
      </w:tabs>
      <w:ind w:firstLine="426"/>
      <w:jc w:val="center"/>
      <w:outlineLvl w:val="1"/>
    </w:pPr>
    <w:rPr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3393D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E3393D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F21C5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2F21C5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2F21C5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WW8Num1z0">
    <w:name w:val="WW8Num1z0"/>
    <w:uiPriority w:val="99"/>
    <w:rsid w:val="00E3393D"/>
    <w:rPr>
      <w:rFonts w:ascii="Symbol" w:hAnsi="Symbol" w:cs="Symbol"/>
    </w:rPr>
  </w:style>
  <w:style w:type="character" w:customStyle="1" w:styleId="WW8Num1z1">
    <w:name w:val="WW8Num1z1"/>
    <w:uiPriority w:val="99"/>
    <w:rsid w:val="00E3393D"/>
    <w:rPr>
      <w:rFonts w:ascii="Courier New" w:hAnsi="Courier New" w:cs="Courier New"/>
    </w:rPr>
  </w:style>
  <w:style w:type="character" w:customStyle="1" w:styleId="WW8Num1z5">
    <w:name w:val="WW8Num1z5"/>
    <w:uiPriority w:val="99"/>
    <w:rsid w:val="00E3393D"/>
    <w:rPr>
      <w:rFonts w:ascii="Wingdings" w:hAnsi="Wingdings" w:cs="Wingdings"/>
    </w:rPr>
  </w:style>
  <w:style w:type="character" w:customStyle="1" w:styleId="WW8Num6z0">
    <w:name w:val="WW8Num6z0"/>
    <w:uiPriority w:val="99"/>
    <w:rsid w:val="00E3393D"/>
    <w:rPr>
      <w:b/>
      <w:bCs/>
    </w:rPr>
  </w:style>
  <w:style w:type="character" w:customStyle="1" w:styleId="WW8Num6z1">
    <w:name w:val="WW8Num6z1"/>
    <w:uiPriority w:val="99"/>
    <w:rsid w:val="00E3393D"/>
    <w:rPr>
      <w:rFonts w:ascii="Symbol" w:hAnsi="Symbol" w:cs="Symbol"/>
    </w:rPr>
  </w:style>
  <w:style w:type="character" w:customStyle="1" w:styleId="WW8Num8z0">
    <w:name w:val="WW8Num8z0"/>
    <w:uiPriority w:val="99"/>
    <w:rsid w:val="00E3393D"/>
    <w:rPr>
      <w:rFonts w:ascii="Symbol" w:hAnsi="Symbol" w:cs="Symbol"/>
    </w:rPr>
  </w:style>
  <w:style w:type="character" w:customStyle="1" w:styleId="WW8Num8z1">
    <w:name w:val="WW8Num8z1"/>
    <w:uiPriority w:val="99"/>
    <w:rsid w:val="00E3393D"/>
    <w:rPr>
      <w:rFonts w:ascii="Courier New" w:hAnsi="Courier New" w:cs="Courier New"/>
    </w:rPr>
  </w:style>
  <w:style w:type="character" w:customStyle="1" w:styleId="WW8Num8z5">
    <w:name w:val="WW8Num8z5"/>
    <w:uiPriority w:val="99"/>
    <w:rsid w:val="00E3393D"/>
    <w:rPr>
      <w:rFonts w:ascii="Wingdings" w:hAnsi="Wingdings" w:cs="Wingdings"/>
    </w:rPr>
  </w:style>
  <w:style w:type="character" w:customStyle="1" w:styleId="WW8Num9z0">
    <w:name w:val="WW8Num9z0"/>
    <w:uiPriority w:val="99"/>
    <w:rsid w:val="00E3393D"/>
    <w:rPr>
      <w:rFonts w:ascii="Times New Roman" w:hAnsi="Times New Roman" w:cs="Times New Roman"/>
    </w:rPr>
  </w:style>
  <w:style w:type="character" w:customStyle="1" w:styleId="WW8Num9z1">
    <w:name w:val="WW8Num9z1"/>
    <w:uiPriority w:val="99"/>
    <w:rsid w:val="00E3393D"/>
    <w:rPr>
      <w:rFonts w:ascii="Courier New" w:hAnsi="Courier New" w:cs="Courier New"/>
    </w:rPr>
  </w:style>
  <w:style w:type="character" w:customStyle="1" w:styleId="WW8Num9z2">
    <w:name w:val="WW8Num9z2"/>
    <w:uiPriority w:val="99"/>
    <w:rsid w:val="00E3393D"/>
    <w:rPr>
      <w:rFonts w:ascii="Wingdings" w:hAnsi="Wingdings" w:cs="Wingdings"/>
    </w:rPr>
  </w:style>
  <w:style w:type="character" w:customStyle="1" w:styleId="WW8Num9z3">
    <w:name w:val="WW8Num9z3"/>
    <w:uiPriority w:val="99"/>
    <w:rsid w:val="00E3393D"/>
    <w:rPr>
      <w:rFonts w:ascii="Symbol" w:hAnsi="Symbol" w:cs="Symbol"/>
    </w:rPr>
  </w:style>
  <w:style w:type="character" w:customStyle="1" w:styleId="WW8Num10z1">
    <w:name w:val="WW8Num10z1"/>
    <w:uiPriority w:val="99"/>
    <w:rsid w:val="00E3393D"/>
  </w:style>
  <w:style w:type="character" w:customStyle="1" w:styleId="WW8Num10z2">
    <w:name w:val="WW8Num10z2"/>
    <w:uiPriority w:val="99"/>
    <w:rsid w:val="00E3393D"/>
    <w:rPr>
      <w:rFonts w:ascii="Symbol" w:hAnsi="Symbol" w:cs="Symbol"/>
    </w:rPr>
  </w:style>
  <w:style w:type="character" w:customStyle="1" w:styleId="WW8Num13z1">
    <w:name w:val="WW8Num13z1"/>
    <w:uiPriority w:val="99"/>
    <w:rsid w:val="00E3393D"/>
    <w:rPr>
      <w:rFonts w:ascii="Symbol" w:hAnsi="Symbol" w:cs="Symbol"/>
    </w:rPr>
  </w:style>
  <w:style w:type="character" w:customStyle="1" w:styleId="1">
    <w:name w:val="Основной шрифт абзаца1"/>
    <w:uiPriority w:val="99"/>
    <w:rsid w:val="00E3393D"/>
  </w:style>
  <w:style w:type="character" w:styleId="a3">
    <w:name w:val="Hyperlink"/>
    <w:basedOn w:val="a0"/>
    <w:uiPriority w:val="99"/>
    <w:rsid w:val="00E3393D"/>
    <w:rPr>
      <w:color w:val="0000FF"/>
      <w:u w:val="single"/>
    </w:rPr>
  </w:style>
  <w:style w:type="paragraph" w:customStyle="1" w:styleId="10">
    <w:name w:val="Заголовок1"/>
    <w:basedOn w:val="a"/>
    <w:next w:val="a4"/>
    <w:uiPriority w:val="99"/>
    <w:rsid w:val="00E3393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4">
    <w:name w:val="Body Text"/>
    <w:basedOn w:val="a"/>
    <w:link w:val="a5"/>
    <w:uiPriority w:val="99"/>
    <w:rsid w:val="00E3393D"/>
    <w:pPr>
      <w:jc w:val="both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2F21C5"/>
    <w:rPr>
      <w:sz w:val="20"/>
      <w:szCs w:val="20"/>
      <w:lang w:eastAsia="ar-SA"/>
    </w:rPr>
  </w:style>
  <w:style w:type="paragraph" w:styleId="a6">
    <w:name w:val="List"/>
    <w:basedOn w:val="a4"/>
    <w:uiPriority w:val="99"/>
    <w:rsid w:val="00E3393D"/>
  </w:style>
  <w:style w:type="paragraph" w:customStyle="1" w:styleId="11">
    <w:name w:val="Название1"/>
    <w:basedOn w:val="a"/>
    <w:uiPriority w:val="99"/>
    <w:rsid w:val="00E3393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uiPriority w:val="99"/>
    <w:rsid w:val="00E3393D"/>
    <w:pPr>
      <w:suppressLineNumbers/>
    </w:pPr>
  </w:style>
  <w:style w:type="paragraph" w:styleId="a7">
    <w:name w:val="Body Text Indent"/>
    <w:basedOn w:val="a"/>
    <w:link w:val="a8"/>
    <w:uiPriority w:val="99"/>
    <w:rsid w:val="00E3393D"/>
    <w:pPr>
      <w:ind w:firstLine="284"/>
      <w:jc w:val="both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F21C5"/>
    <w:rPr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uiPriority w:val="99"/>
    <w:rsid w:val="00E3393D"/>
    <w:pPr>
      <w:ind w:left="284"/>
      <w:jc w:val="both"/>
    </w:pPr>
    <w:rPr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E3393D"/>
    <w:pPr>
      <w:ind w:firstLine="426"/>
      <w:jc w:val="both"/>
    </w:pPr>
    <w:rPr>
      <w:i/>
      <w:iCs/>
      <w:sz w:val="24"/>
      <w:szCs w:val="24"/>
    </w:rPr>
  </w:style>
  <w:style w:type="paragraph" w:customStyle="1" w:styleId="14pt">
    <w:name w:val="Обычный + 14 pt"/>
    <w:basedOn w:val="a"/>
    <w:uiPriority w:val="99"/>
    <w:rsid w:val="00E3393D"/>
    <w:pPr>
      <w:jc w:val="center"/>
    </w:pPr>
    <w:rPr>
      <w:w w:val="80"/>
      <w:sz w:val="28"/>
      <w:szCs w:val="28"/>
    </w:rPr>
  </w:style>
  <w:style w:type="paragraph" w:styleId="HTML">
    <w:name w:val="HTML Preformatted"/>
    <w:basedOn w:val="a"/>
    <w:link w:val="HTML0"/>
    <w:uiPriority w:val="99"/>
    <w:rsid w:val="00E3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F21C5"/>
    <w:rPr>
      <w:rFonts w:ascii="Courier New" w:hAnsi="Courier New" w:cs="Courier New"/>
      <w:sz w:val="20"/>
      <w:szCs w:val="20"/>
      <w:lang w:eastAsia="ar-SA"/>
    </w:rPr>
  </w:style>
  <w:style w:type="paragraph" w:styleId="a9">
    <w:name w:val="List Paragraph"/>
    <w:basedOn w:val="a"/>
    <w:uiPriority w:val="99"/>
    <w:qFormat/>
    <w:rsid w:val="005314D5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a">
    <w:name w:val="Table Grid"/>
    <w:basedOn w:val="a1"/>
    <w:locked/>
    <w:rsid w:val="005C35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0"/>
    <w:link w:val="23"/>
    <w:uiPriority w:val="99"/>
    <w:locked/>
    <w:rsid w:val="00F92897"/>
    <w:rPr>
      <w:b/>
      <w:bCs/>
      <w:spacing w:val="-6"/>
      <w:sz w:val="25"/>
      <w:szCs w:val="25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locked/>
    <w:rsid w:val="00F92897"/>
    <w:rPr>
      <w:rFonts w:ascii="Times New Roman" w:hAnsi="Times New Roman" w:cs="Times New Roman"/>
      <w:spacing w:val="-2"/>
      <w:sz w:val="25"/>
      <w:szCs w:val="25"/>
      <w:u w:val="none"/>
    </w:rPr>
  </w:style>
  <w:style w:type="paragraph" w:customStyle="1" w:styleId="23">
    <w:name w:val="Основной текст (2)"/>
    <w:basedOn w:val="a"/>
    <w:link w:val="22"/>
    <w:uiPriority w:val="99"/>
    <w:rsid w:val="00F92897"/>
    <w:pPr>
      <w:widowControl w:val="0"/>
      <w:shd w:val="clear" w:color="auto" w:fill="FFFFFF"/>
      <w:suppressAutoHyphens w:val="0"/>
      <w:spacing w:after="120" w:line="240" w:lineRule="atLeast"/>
      <w:jc w:val="right"/>
    </w:pPr>
    <w:rPr>
      <w:b/>
      <w:bCs/>
      <w:spacing w:val="-6"/>
      <w:sz w:val="25"/>
      <w:szCs w:val="25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A21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2147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93D"/>
    <w:pPr>
      <w:suppressAutoHyphens/>
    </w:pPr>
    <w:rPr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E3393D"/>
    <w:pPr>
      <w:keepNext/>
      <w:tabs>
        <w:tab w:val="num" w:pos="576"/>
      </w:tabs>
      <w:ind w:firstLine="426"/>
      <w:jc w:val="center"/>
      <w:outlineLvl w:val="1"/>
    </w:pPr>
    <w:rPr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3393D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E3393D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F21C5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2F21C5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2F21C5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WW8Num1z0">
    <w:name w:val="WW8Num1z0"/>
    <w:uiPriority w:val="99"/>
    <w:rsid w:val="00E3393D"/>
    <w:rPr>
      <w:rFonts w:ascii="Symbol" w:hAnsi="Symbol" w:cs="Symbol"/>
    </w:rPr>
  </w:style>
  <w:style w:type="character" w:customStyle="1" w:styleId="WW8Num1z1">
    <w:name w:val="WW8Num1z1"/>
    <w:uiPriority w:val="99"/>
    <w:rsid w:val="00E3393D"/>
    <w:rPr>
      <w:rFonts w:ascii="Courier New" w:hAnsi="Courier New" w:cs="Courier New"/>
    </w:rPr>
  </w:style>
  <w:style w:type="character" w:customStyle="1" w:styleId="WW8Num1z5">
    <w:name w:val="WW8Num1z5"/>
    <w:uiPriority w:val="99"/>
    <w:rsid w:val="00E3393D"/>
    <w:rPr>
      <w:rFonts w:ascii="Wingdings" w:hAnsi="Wingdings" w:cs="Wingdings"/>
    </w:rPr>
  </w:style>
  <w:style w:type="character" w:customStyle="1" w:styleId="WW8Num6z0">
    <w:name w:val="WW8Num6z0"/>
    <w:uiPriority w:val="99"/>
    <w:rsid w:val="00E3393D"/>
    <w:rPr>
      <w:b/>
      <w:bCs/>
    </w:rPr>
  </w:style>
  <w:style w:type="character" w:customStyle="1" w:styleId="WW8Num6z1">
    <w:name w:val="WW8Num6z1"/>
    <w:uiPriority w:val="99"/>
    <w:rsid w:val="00E3393D"/>
    <w:rPr>
      <w:rFonts w:ascii="Symbol" w:hAnsi="Symbol" w:cs="Symbol"/>
    </w:rPr>
  </w:style>
  <w:style w:type="character" w:customStyle="1" w:styleId="WW8Num8z0">
    <w:name w:val="WW8Num8z0"/>
    <w:uiPriority w:val="99"/>
    <w:rsid w:val="00E3393D"/>
    <w:rPr>
      <w:rFonts w:ascii="Symbol" w:hAnsi="Symbol" w:cs="Symbol"/>
    </w:rPr>
  </w:style>
  <w:style w:type="character" w:customStyle="1" w:styleId="WW8Num8z1">
    <w:name w:val="WW8Num8z1"/>
    <w:uiPriority w:val="99"/>
    <w:rsid w:val="00E3393D"/>
    <w:rPr>
      <w:rFonts w:ascii="Courier New" w:hAnsi="Courier New" w:cs="Courier New"/>
    </w:rPr>
  </w:style>
  <w:style w:type="character" w:customStyle="1" w:styleId="WW8Num8z5">
    <w:name w:val="WW8Num8z5"/>
    <w:uiPriority w:val="99"/>
    <w:rsid w:val="00E3393D"/>
    <w:rPr>
      <w:rFonts w:ascii="Wingdings" w:hAnsi="Wingdings" w:cs="Wingdings"/>
    </w:rPr>
  </w:style>
  <w:style w:type="character" w:customStyle="1" w:styleId="WW8Num9z0">
    <w:name w:val="WW8Num9z0"/>
    <w:uiPriority w:val="99"/>
    <w:rsid w:val="00E3393D"/>
    <w:rPr>
      <w:rFonts w:ascii="Times New Roman" w:hAnsi="Times New Roman" w:cs="Times New Roman"/>
    </w:rPr>
  </w:style>
  <w:style w:type="character" w:customStyle="1" w:styleId="WW8Num9z1">
    <w:name w:val="WW8Num9z1"/>
    <w:uiPriority w:val="99"/>
    <w:rsid w:val="00E3393D"/>
    <w:rPr>
      <w:rFonts w:ascii="Courier New" w:hAnsi="Courier New" w:cs="Courier New"/>
    </w:rPr>
  </w:style>
  <w:style w:type="character" w:customStyle="1" w:styleId="WW8Num9z2">
    <w:name w:val="WW8Num9z2"/>
    <w:uiPriority w:val="99"/>
    <w:rsid w:val="00E3393D"/>
    <w:rPr>
      <w:rFonts w:ascii="Wingdings" w:hAnsi="Wingdings" w:cs="Wingdings"/>
    </w:rPr>
  </w:style>
  <w:style w:type="character" w:customStyle="1" w:styleId="WW8Num9z3">
    <w:name w:val="WW8Num9z3"/>
    <w:uiPriority w:val="99"/>
    <w:rsid w:val="00E3393D"/>
    <w:rPr>
      <w:rFonts w:ascii="Symbol" w:hAnsi="Symbol" w:cs="Symbol"/>
    </w:rPr>
  </w:style>
  <w:style w:type="character" w:customStyle="1" w:styleId="WW8Num10z1">
    <w:name w:val="WW8Num10z1"/>
    <w:uiPriority w:val="99"/>
    <w:rsid w:val="00E3393D"/>
  </w:style>
  <w:style w:type="character" w:customStyle="1" w:styleId="WW8Num10z2">
    <w:name w:val="WW8Num10z2"/>
    <w:uiPriority w:val="99"/>
    <w:rsid w:val="00E3393D"/>
    <w:rPr>
      <w:rFonts w:ascii="Symbol" w:hAnsi="Symbol" w:cs="Symbol"/>
    </w:rPr>
  </w:style>
  <w:style w:type="character" w:customStyle="1" w:styleId="WW8Num13z1">
    <w:name w:val="WW8Num13z1"/>
    <w:uiPriority w:val="99"/>
    <w:rsid w:val="00E3393D"/>
    <w:rPr>
      <w:rFonts w:ascii="Symbol" w:hAnsi="Symbol" w:cs="Symbol"/>
    </w:rPr>
  </w:style>
  <w:style w:type="character" w:customStyle="1" w:styleId="1">
    <w:name w:val="Основной шрифт абзаца1"/>
    <w:uiPriority w:val="99"/>
    <w:rsid w:val="00E3393D"/>
  </w:style>
  <w:style w:type="character" w:styleId="a3">
    <w:name w:val="Hyperlink"/>
    <w:basedOn w:val="a0"/>
    <w:uiPriority w:val="99"/>
    <w:rsid w:val="00E3393D"/>
    <w:rPr>
      <w:color w:val="0000FF"/>
      <w:u w:val="single"/>
    </w:rPr>
  </w:style>
  <w:style w:type="paragraph" w:customStyle="1" w:styleId="10">
    <w:name w:val="Заголовок1"/>
    <w:basedOn w:val="a"/>
    <w:next w:val="a4"/>
    <w:uiPriority w:val="99"/>
    <w:rsid w:val="00E3393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4">
    <w:name w:val="Body Text"/>
    <w:basedOn w:val="a"/>
    <w:link w:val="a5"/>
    <w:uiPriority w:val="99"/>
    <w:rsid w:val="00E3393D"/>
    <w:pPr>
      <w:jc w:val="both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2F21C5"/>
    <w:rPr>
      <w:sz w:val="20"/>
      <w:szCs w:val="20"/>
      <w:lang w:eastAsia="ar-SA"/>
    </w:rPr>
  </w:style>
  <w:style w:type="paragraph" w:styleId="a6">
    <w:name w:val="List"/>
    <w:basedOn w:val="a4"/>
    <w:uiPriority w:val="99"/>
    <w:rsid w:val="00E3393D"/>
  </w:style>
  <w:style w:type="paragraph" w:customStyle="1" w:styleId="11">
    <w:name w:val="Название1"/>
    <w:basedOn w:val="a"/>
    <w:uiPriority w:val="99"/>
    <w:rsid w:val="00E3393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uiPriority w:val="99"/>
    <w:rsid w:val="00E3393D"/>
    <w:pPr>
      <w:suppressLineNumbers/>
    </w:pPr>
  </w:style>
  <w:style w:type="paragraph" w:styleId="a7">
    <w:name w:val="Body Text Indent"/>
    <w:basedOn w:val="a"/>
    <w:link w:val="a8"/>
    <w:uiPriority w:val="99"/>
    <w:rsid w:val="00E3393D"/>
    <w:pPr>
      <w:ind w:firstLine="284"/>
      <w:jc w:val="both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F21C5"/>
    <w:rPr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uiPriority w:val="99"/>
    <w:rsid w:val="00E3393D"/>
    <w:pPr>
      <w:ind w:left="284"/>
      <w:jc w:val="both"/>
    </w:pPr>
    <w:rPr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E3393D"/>
    <w:pPr>
      <w:ind w:firstLine="426"/>
      <w:jc w:val="both"/>
    </w:pPr>
    <w:rPr>
      <w:i/>
      <w:iCs/>
      <w:sz w:val="24"/>
      <w:szCs w:val="24"/>
    </w:rPr>
  </w:style>
  <w:style w:type="paragraph" w:customStyle="1" w:styleId="14pt">
    <w:name w:val="Обычный + 14 pt"/>
    <w:basedOn w:val="a"/>
    <w:uiPriority w:val="99"/>
    <w:rsid w:val="00E3393D"/>
    <w:pPr>
      <w:jc w:val="center"/>
    </w:pPr>
    <w:rPr>
      <w:w w:val="80"/>
      <w:sz w:val="28"/>
      <w:szCs w:val="28"/>
    </w:rPr>
  </w:style>
  <w:style w:type="paragraph" w:styleId="HTML">
    <w:name w:val="HTML Preformatted"/>
    <w:basedOn w:val="a"/>
    <w:link w:val="HTML0"/>
    <w:uiPriority w:val="99"/>
    <w:rsid w:val="00E3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F21C5"/>
    <w:rPr>
      <w:rFonts w:ascii="Courier New" w:hAnsi="Courier New" w:cs="Courier New"/>
      <w:sz w:val="20"/>
      <w:szCs w:val="20"/>
      <w:lang w:eastAsia="ar-SA"/>
    </w:rPr>
  </w:style>
  <w:style w:type="paragraph" w:styleId="a9">
    <w:name w:val="List Paragraph"/>
    <w:basedOn w:val="a"/>
    <w:uiPriority w:val="99"/>
    <w:qFormat/>
    <w:rsid w:val="005314D5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a">
    <w:name w:val="Table Grid"/>
    <w:basedOn w:val="a1"/>
    <w:locked/>
    <w:rsid w:val="005C35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0"/>
    <w:link w:val="23"/>
    <w:uiPriority w:val="99"/>
    <w:locked/>
    <w:rsid w:val="00F92897"/>
    <w:rPr>
      <w:b/>
      <w:bCs/>
      <w:spacing w:val="-6"/>
      <w:sz w:val="25"/>
      <w:szCs w:val="25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locked/>
    <w:rsid w:val="00F92897"/>
    <w:rPr>
      <w:rFonts w:ascii="Times New Roman" w:hAnsi="Times New Roman" w:cs="Times New Roman"/>
      <w:spacing w:val="-2"/>
      <w:sz w:val="25"/>
      <w:szCs w:val="25"/>
      <w:u w:val="none"/>
    </w:rPr>
  </w:style>
  <w:style w:type="paragraph" w:customStyle="1" w:styleId="23">
    <w:name w:val="Основной текст (2)"/>
    <w:basedOn w:val="a"/>
    <w:link w:val="22"/>
    <w:uiPriority w:val="99"/>
    <w:rsid w:val="00F92897"/>
    <w:pPr>
      <w:widowControl w:val="0"/>
      <w:shd w:val="clear" w:color="auto" w:fill="FFFFFF"/>
      <w:suppressAutoHyphens w:val="0"/>
      <w:spacing w:after="120" w:line="240" w:lineRule="atLeast"/>
      <w:jc w:val="right"/>
    </w:pPr>
    <w:rPr>
      <w:b/>
      <w:bCs/>
      <w:spacing w:val="-6"/>
      <w:sz w:val="25"/>
      <w:szCs w:val="25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A21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2147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1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Руководителям районных, городских</vt:lpstr>
    </vt:vector>
  </TitlesOfParts>
  <Company>Mosk</Company>
  <LinksUpToDate>false</LinksUpToDate>
  <CharactersWithSpaces>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Руководителям районных, городских</dc:title>
  <dc:subject/>
  <dc:creator>4</dc:creator>
  <cp:keywords/>
  <dc:description/>
  <cp:lastModifiedBy>User</cp:lastModifiedBy>
  <cp:revision>10</cp:revision>
  <cp:lastPrinted>2017-10-10T12:18:00Z</cp:lastPrinted>
  <dcterms:created xsi:type="dcterms:W3CDTF">2017-10-04T22:13:00Z</dcterms:created>
  <dcterms:modified xsi:type="dcterms:W3CDTF">2018-09-05T14:51:00Z</dcterms:modified>
</cp:coreProperties>
</file>